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5C53D" w14:textId="221B13EC" w:rsidR="004F7E83" w:rsidRPr="004F7E83" w:rsidRDefault="004F7E83" w:rsidP="004F7E83">
      <w:pPr>
        <w:pStyle w:val="Intestazione"/>
        <w:rPr>
          <w:rFonts w:ascii="Verdana" w:hAnsi="Verdana"/>
          <w:sz w:val="16"/>
          <w:szCs w:val="16"/>
        </w:rPr>
      </w:pPr>
      <w:r w:rsidRPr="004F7E83">
        <w:rPr>
          <w:rFonts w:ascii="Verdana" w:hAnsi="Verdana"/>
          <w:i/>
          <w:iCs/>
          <w:sz w:val="16"/>
          <w:szCs w:val="16"/>
        </w:rPr>
        <w:t xml:space="preserve">Allegato </w:t>
      </w:r>
      <w:r>
        <w:rPr>
          <w:rFonts w:ascii="Verdana" w:hAnsi="Verdana"/>
          <w:i/>
          <w:iCs/>
          <w:sz w:val="16"/>
          <w:szCs w:val="16"/>
        </w:rPr>
        <w:t xml:space="preserve">2 </w:t>
      </w:r>
      <w:r w:rsidRPr="004F7E83">
        <w:rPr>
          <w:rFonts w:ascii="Verdana" w:hAnsi="Verdana"/>
          <w:i/>
          <w:iCs/>
          <w:sz w:val="16"/>
          <w:szCs w:val="16"/>
        </w:rPr>
        <w:t>Griglia di valutazione generica dei titoli</w:t>
      </w:r>
      <w:r w:rsidRPr="004F7E83">
        <w:rPr>
          <w:rFonts w:ascii="Verdana" w:eastAsia="Calibri" w:hAnsi="Verdana"/>
          <w:sz w:val="16"/>
          <w:szCs w:val="16"/>
          <w:lang w:eastAsia="en-US"/>
        </w:rPr>
        <w:tab/>
      </w:r>
    </w:p>
    <w:p w14:paraId="06CB625C" w14:textId="03E3B4F5" w:rsidR="00DC0B45" w:rsidRPr="00DC0B45" w:rsidRDefault="00DC0B45" w:rsidP="003E5B49">
      <w:pPr>
        <w:rPr>
          <w:rFonts w:ascii="Verdana" w:hAnsi="Verdana"/>
          <w:bCs/>
          <w:u w:val="single"/>
        </w:rPr>
      </w:pPr>
    </w:p>
    <w:tbl>
      <w:tblPr>
        <w:tblW w:w="10075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673"/>
        <w:gridCol w:w="708"/>
        <w:gridCol w:w="1276"/>
        <w:gridCol w:w="1418"/>
      </w:tblGrid>
      <w:tr w:rsidR="0081530C" w14:paraId="4FB939EE" w14:textId="77777777" w:rsidTr="00302C29"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222D93" w14:textId="75650E85" w:rsidR="0081530C" w:rsidRPr="007D011B" w:rsidRDefault="007D011B" w:rsidP="00302C29">
            <w:pPr>
              <w:snapToGrid w:val="0"/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</w:pPr>
            <w:r w:rsidRPr="007D011B">
              <w:rPr>
                <w:rFonts w:ascii="Verdana" w:hAnsi="Verdana" w:cstheme="minorHAnsi"/>
                <w:bCs/>
                <w:i/>
                <w:iCs/>
                <w:sz w:val="16"/>
                <w:szCs w:val="16"/>
              </w:rPr>
              <w:t>Titoli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2FC62" w14:textId="10BFD678" w:rsidR="0081530C" w:rsidRPr="007D011B" w:rsidRDefault="007D011B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A</w:t>
            </w:r>
            <w:r w:rsidR="0081530C"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cura della 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C</w:t>
            </w:r>
            <w:r w:rsidR="0081530C" w:rsidRPr="007D011B">
              <w:rPr>
                <w:rFonts w:ascii="Verdana" w:hAnsi="Verdana"/>
                <w:bCs/>
                <w:i/>
                <w:iCs/>
                <w:sz w:val="16"/>
                <w:szCs w:val="16"/>
              </w:rPr>
              <w:t>ommissione</w:t>
            </w:r>
          </w:p>
        </w:tc>
      </w:tr>
      <w:tr w:rsidR="0081530C" w14:paraId="7F5FAD97" w14:textId="77777777" w:rsidTr="005F2A0F">
        <w:trPr>
          <w:trHeight w:val="28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CD326" w14:textId="77777777" w:rsidR="0081530C" w:rsidRPr="00145285" w:rsidRDefault="0081530C" w:rsidP="00302C29">
            <w:pPr>
              <w:rPr>
                <w:rFonts w:ascii="Verdana" w:hAnsi="Verdana"/>
                <w:bCs/>
              </w:rPr>
            </w:pPr>
          </w:p>
          <w:p w14:paraId="7CC348C0" w14:textId="6100FE08" w:rsidR="0081530C" w:rsidRPr="007D011B" w:rsidRDefault="007D011B" w:rsidP="00302C29">
            <w:pPr>
              <w:jc w:val="center"/>
              <w:rPr>
                <w:rFonts w:ascii="Verdana" w:hAnsi="Verdana"/>
                <w:bCs/>
              </w:rPr>
            </w:pPr>
            <w:r>
              <w:rPr>
                <w:rFonts w:ascii="Verdana" w:hAnsi="Verdana"/>
                <w:bCs/>
              </w:rPr>
              <w:t xml:space="preserve">A. </w:t>
            </w:r>
            <w:r w:rsidR="00FD79B7">
              <w:rPr>
                <w:rFonts w:ascii="Verdana" w:hAnsi="Verdana"/>
                <w:bCs/>
              </w:rPr>
              <w:t>Titoli</w:t>
            </w:r>
          </w:p>
          <w:p w14:paraId="6ACAE99B" w14:textId="0CE492F2" w:rsidR="0081530C" w:rsidRPr="00145285" w:rsidRDefault="0081530C" w:rsidP="00302C29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59F5E" w14:textId="77777777" w:rsidR="0081530C" w:rsidRPr="00145285" w:rsidRDefault="0081530C" w:rsidP="00302C29">
            <w:pPr>
              <w:snapToGrid w:val="0"/>
              <w:rPr>
                <w:rFonts w:ascii="Verdana" w:hAnsi="Verdana"/>
              </w:rPr>
            </w:pPr>
          </w:p>
        </w:tc>
      </w:tr>
      <w:tr w:rsidR="0081530C" w14:paraId="3D01DBBC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461842" w14:textId="579BBF4B" w:rsidR="0081530C" w:rsidRPr="00FD79B7" w:rsidRDefault="005F2A0F" w:rsidP="00302C29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Titolo di studio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D5A65" w14:textId="2CBBCF01" w:rsidR="0081530C" w:rsidRPr="00302C29" w:rsidRDefault="0081530C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Max </w:t>
            </w:r>
            <w:r w:rsidR="00FD79B7">
              <w:rPr>
                <w:rFonts w:ascii="Verdana" w:hAnsi="Verdana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193EE" w14:textId="1CBFF802" w:rsidR="0081530C" w:rsidRPr="00302C29" w:rsidRDefault="005F2A0F" w:rsidP="00302C29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In base al titolo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4AC46" w14:textId="77777777" w:rsidR="0081530C" w:rsidRPr="00145285" w:rsidRDefault="0081530C" w:rsidP="00302C29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2A03828F" w14:textId="77777777" w:rsidTr="00302C29">
        <w:trPr>
          <w:trHeight w:val="38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A099483" w14:textId="734C73F6" w:rsidR="00FD79B7" w:rsidRPr="00302C29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1.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BF56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538272EA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936EE5" w14:textId="26AB1862" w:rsidR="00FD79B7" w:rsidRPr="00FD79B7" w:rsidRDefault="005F2A0F" w:rsidP="00FD79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Partecipazione a formazione inerente il PNRR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12168A" w14:textId="60D55E0A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F793B0" w14:textId="4E449869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28A5A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4D11B5EC" w14:textId="77777777" w:rsidTr="00302C29">
        <w:trPr>
          <w:trHeight w:val="44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5B0422" w14:textId="5CE43436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A6718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577637BA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C6BC4A" w14:textId="7C47AE31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229B1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3ED93E61" w14:textId="77777777" w:rsidTr="00FD79B7">
        <w:trPr>
          <w:trHeight w:val="187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386FE3C" w14:textId="65071112" w:rsidR="00FD79B7" w:rsidRPr="00302C29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Ecdl base o titoli equivalenti o superiori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D4232D" w14:textId="3A16C272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490D704" w14:textId="162E7518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5A49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68BD09B0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670B0A" w14:textId="2ED3BC88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5998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6A14A377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D6BCE9" w14:textId="27A007DE" w:rsidR="00FD79B7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9F68E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247F05B9" w14:textId="77777777" w:rsidTr="005F2A0F">
        <w:trPr>
          <w:trHeight w:val="211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4CC6309" w14:textId="2F19544E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Formazione in materia di sicurezza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002C5C" w14:textId="6496C101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1E86CC0" w14:textId="06772AEB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0EBB2" w14:textId="77777777"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2EA7AA5F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B5C1F9" w14:textId="3D398BCD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F5409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2188E1E6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2BAC2B8" w14:textId="365FE4F9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D06C1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6E633A8C" w14:textId="77777777" w:rsidTr="005F2A0F">
        <w:trPr>
          <w:trHeight w:val="25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3621B1B" w14:textId="4BFB2476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>Formazione sul tema dell’innovazione digitale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5B6AC42" w14:textId="3731DC8C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 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900129" w14:textId="090166E8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4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53DE" w14:textId="77777777"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4DDD58EA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6FD5F0" w14:textId="2164135C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F0345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7AE92B82" w14:textId="77777777" w:rsidTr="00302C29">
        <w:trPr>
          <w:trHeight w:val="409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F61BB99" w14:textId="2B42E409" w:rsidR="005F2A0F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6D43E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309EDCE3" w14:textId="77777777" w:rsidTr="00DC0B45">
        <w:trPr>
          <w:trHeight w:val="524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11488F" w14:textId="77777777" w:rsidR="00FD79B7" w:rsidRPr="00145285" w:rsidRDefault="00FD79B7" w:rsidP="00FD79B7">
            <w:pPr>
              <w:rPr>
                <w:rFonts w:ascii="Verdana" w:hAnsi="Verdana"/>
                <w:bCs/>
              </w:rPr>
            </w:pPr>
          </w:p>
          <w:p w14:paraId="22BB66C5" w14:textId="18D30805" w:rsidR="00FD79B7" w:rsidRPr="00145285" w:rsidRDefault="00FD79B7" w:rsidP="00FD79B7">
            <w:pPr>
              <w:jc w:val="center"/>
              <w:rPr>
                <w:rFonts w:ascii="Verdana" w:hAnsi="Verdana"/>
                <w:bCs/>
                <w:u w:val="single"/>
              </w:rPr>
            </w:pPr>
            <w:r>
              <w:rPr>
                <w:rFonts w:ascii="Verdana" w:hAnsi="Verdana"/>
                <w:bCs/>
              </w:rPr>
              <w:t xml:space="preserve">B. </w:t>
            </w:r>
            <w:r w:rsidRPr="00145285">
              <w:rPr>
                <w:rFonts w:ascii="Verdana" w:hAnsi="Verdana"/>
                <w:bCs/>
              </w:rPr>
              <w:t>Esperienze</w:t>
            </w:r>
            <w:r>
              <w:rPr>
                <w:rFonts w:ascii="Verdana" w:hAnsi="Verdana"/>
                <w:bCs/>
              </w:rPr>
              <w:t xml:space="preserve"> </w:t>
            </w:r>
            <w:r w:rsidRPr="00FD79B7">
              <w:rPr>
                <w:rFonts w:ascii="Verdana" w:hAnsi="Verdana"/>
                <w:bCs/>
              </w:rPr>
              <w:t>professionali</w:t>
            </w:r>
          </w:p>
          <w:p w14:paraId="0A6245EC" w14:textId="77777777" w:rsidR="00FD79B7" w:rsidRPr="00145285" w:rsidRDefault="00FD79B7" w:rsidP="00FD79B7">
            <w:pPr>
              <w:rPr>
                <w:rFonts w:ascii="Verdana" w:hAnsi="Verdana"/>
                <w:bCs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183ED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2F8E8045" w14:textId="77777777" w:rsidTr="00302C29">
        <w:tc>
          <w:tcPr>
            <w:tcW w:w="6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155F8A" w14:textId="3FA09B2C" w:rsidR="00FD79B7" w:rsidRPr="00FD79B7" w:rsidRDefault="009668C1" w:rsidP="00FD79B7">
            <w:pPr>
              <w:rPr>
                <w:rFonts w:ascii="Verdana" w:hAnsi="Verdana"/>
                <w:b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Incarico con funzioni di coordinamento e </w:t>
            </w:r>
            <w:r w:rsidRPr="003B5993">
              <w:rPr>
                <w:rFonts w:ascii="Verdana" w:hAnsi="Verdana"/>
                <w:sz w:val="18"/>
                <w:szCs w:val="18"/>
              </w:rPr>
              <w:t>organizzative</w:t>
            </w:r>
            <w:r>
              <w:rPr>
                <w:rFonts w:ascii="Verdana" w:hAnsi="Verdana"/>
                <w:sz w:val="18"/>
                <w:szCs w:val="18"/>
              </w:rPr>
              <w:t xml:space="preserve"> di classe,</w:t>
            </w:r>
            <w:r w:rsidRPr="003B5993">
              <w:rPr>
                <w:rFonts w:ascii="Verdana" w:hAnsi="Verdana"/>
                <w:sz w:val="18"/>
                <w:szCs w:val="18"/>
              </w:rPr>
              <w:t xml:space="preserve"> di plesso o di istituto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EE416" w14:textId="6DAD5CE8" w:rsidR="00FD79B7" w:rsidRPr="00302C29" w:rsidRDefault="00FD79B7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 w:rsidR="005F2A0F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</w:t>
            </w:r>
            <w:r w:rsidR="009668C1"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0F2C0" w14:textId="4DD1F6DE" w:rsidR="00FD79B7" w:rsidRPr="00302C29" w:rsidRDefault="009668C1" w:rsidP="00FD79B7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6</w:t>
            </w:r>
            <w:r w:rsidR="00FD79B7"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71E9F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7A25B6FA" w14:textId="77777777" w:rsidTr="00302C29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F9FF4A" w14:textId="5E89410D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3B5E5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FD79B7" w14:paraId="729C243E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CF6ABB" w14:textId="30E19B99" w:rsidR="00FD79B7" w:rsidRPr="00302C29" w:rsidRDefault="00FD79B7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E49A5" w14:textId="77777777" w:rsidR="00FD79B7" w:rsidRPr="00145285" w:rsidRDefault="00FD79B7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30FE2141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D93131" w14:textId="7E51FDF6" w:rsidR="005F2A0F" w:rsidRPr="00302C29" w:rsidRDefault="005F2A0F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0CCD0" w14:textId="77777777" w:rsidR="005F2A0F" w:rsidRPr="00145285" w:rsidRDefault="005F2A0F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9668C1" w14:paraId="3FE08865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98C165" w14:textId="7D80BCEE" w:rsidR="009668C1" w:rsidRDefault="009668C1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4.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02BE4" w14:textId="77777777" w:rsidR="009668C1" w:rsidRPr="00145285" w:rsidRDefault="009668C1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9668C1" w14:paraId="1276A109" w14:textId="77777777" w:rsidTr="00302C29">
        <w:trPr>
          <w:trHeight w:val="421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06B749F" w14:textId="0EC17FFE" w:rsidR="009668C1" w:rsidRDefault="009668C1" w:rsidP="00FD79B7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5EE5F" w14:textId="77777777" w:rsidR="009668C1" w:rsidRPr="00145285" w:rsidRDefault="009668C1" w:rsidP="00FD79B7">
            <w:pPr>
              <w:snapToGrid w:val="0"/>
              <w:rPr>
                <w:rFonts w:ascii="Verdana" w:hAnsi="Verdana"/>
              </w:rPr>
            </w:pPr>
          </w:p>
        </w:tc>
      </w:tr>
      <w:tr w:rsidR="005F2A0F" w14:paraId="135321DD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99AFB8" w14:textId="551397A4" w:rsidR="005F2A0F" w:rsidRPr="00302C29" w:rsidRDefault="009668C1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C71651">
              <w:rPr>
                <w:rFonts w:ascii="Verdana" w:hAnsi="Verdana"/>
                <w:sz w:val="18"/>
                <w:szCs w:val="18"/>
              </w:rPr>
              <w:t xml:space="preserve">Pregresse esperienze di </w:t>
            </w:r>
            <w:r>
              <w:rPr>
                <w:rFonts w:ascii="Verdana" w:hAnsi="Verdana"/>
                <w:sz w:val="18"/>
                <w:szCs w:val="18"/>
              </w:rPr>
              <w:t>coordinamento di progetti didattici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BF71723" w14:textId="304D3DEE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</w:t>
            </w:r>
            <w:r w:rsidR="009668C1">
              <w:rPr>
                <w:rFonts w:ascii="Verdana" w:hAnsi="Verdana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C5F344" w14:textId="53265EFD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5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25BA9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71232B52" w14:textId="77777777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F85CDE9" w14:textId="47E95031" w:rsidR="005F2A0F" w:rsidRPr="00302C29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9529D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6072727C" w14:textId="77777777" w:rsidTr="00DC0B45">
        <w:trPr>
          <w:trHeight w:val="415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ADE116F" w14:textId="678E5BA4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FB227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50F8BF12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C01047" w14:textId="0A5FCE2E" w:rsidR="005F2A0F" w:rsidRDefault="009668C1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Anni di e</w:t>
            </w:r>
            <w:r w:rsidRPr="00C71651">
              <w:rPr>
                <w:rFonts w:ascii="Verdana" w:hAnsi="Verdana"/>
                <w:sz w:val="18"/>
                <w:szCs w:val="18"/>
              </w:rPr>
              <w:t>sperienz</w:t>
            </w:r>
            <w:r>
              <w:rPr>
                <w:rFonts w:ascii="Verdana" w:hAnsi="Verdana"/>
                <w:sz w:val="18"/>
                <w:szCs w:val="18"/>
              </w:rPr>
              <w:t xml:space="preserve">a nell’insegnamento </w:t>
            </w:r>
            <w:r w:rsidRPr="00C71651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3D3B7F" w14:textId="08C30505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>Max</w:t>
            </w: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36794F2" w14:textId="04E84268" w:rsidR="005F2A0F" w:rsidRDefault="005F2A0F" w:rsidP="005F2A0F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iCs/>
                <w:sz w:val="16"/>
                <w:szCs w:val="16"/>
              </w:rPr>
              <w:t>2</w:t>
            </w:r>
            <w:r w:rsidRPr="00302C29">
              <w:rPr>
                <w:rFonts w:ascii="Verdana" w:hAnsi="Verdana"/>
                <w:bCs/>
                <w:i/>
                <w:iCs/>
                <w:sz w:val="16"/>
                <w:szCs w:val="16"/>
              </w:rPr>
              <w:t xml:space="preserve"> punti cad.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9BA31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4AFE5ACE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B08E005" w14:textId="4631CF85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E870C51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DF04A82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710DA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4FA9F659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45DAFCF" w14:textId="2A2F2176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2E6081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3391991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6AE50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33D02884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C1A3DF" w14:textId="02AB7206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B870AF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6C7DF23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81B67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2E841158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20C4FAA" w14:textId="2AD5B543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58EDCB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7A7780F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5C645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6F2BE29F" w14:textId="77777777" w:rsidTr="005F2A0F">
        <w:trPr>
          <w:trHeight w:val="415"/>
        </w:trPr>
        <w:tc>
          <w:tcPr>
            <w:tcW w:w="6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AA4A430" w14:textId="4A8038BB" w:rsidR="005F2A0F" w:rsidRPr="00C71651" w:rsidRDefault="005F2A0F" w:rsidP="005F2A0F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3BA040" w14:textId="77777777" w:rsidR="005F2A0F" w:rsidRPr="00302C29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F7F96C8" w14:textId="77777777" w:rsidR="005F2A0F" w:rsidRDefault="005F2A0F" w:rsidP="005F2A0F">
            <w:pPr>
              <w:rPr>
                <w:rFonts w:ascii="Verdana" w:hAnsi="Verdana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86733" w14:textId="77777777" w:rsidR="005F2A0F" w:rsidRPr="00145285" w:rsidRDefault="005F2A0F" w:rsidP="005F2A0F">
            <w:pPr>
              <w:rPr>
                <w:rFonts w:ascii="Verdana" w:hAnsi="Verdana"/>
              </w:rPr>
            </w:pPr>
          </w:p>
        </w:tc>
      </w:tr>
      <w:tr w:rsidR="005F2A0F" w14:paraId="2624CDC3" w14:textId="77777777" w:rsidTr="00D70B47">
        <w:trPr>
          <w:trHeight w:val="237"/>
        </w:trPr>
        <w:tc>
          <w:tcPr>
            <w:tcW w:w="86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A35BB7" w14:textId="43FAA44F" w:rsidR="005F2A0F" w:rsidRPr="00145285" w:rsidRDefault="005F2A0F" w:rsidP="005F2A0F">
            <w:pPr>
              <w:rPr>
                <w:rFonts w:ascii="Verdana" w:hAnsi="Verdana"/>
                <w:b/>
              </w:rPr>
            </w:pPr>
            <w:r w:rsidRPr="00145285">
              <w:rPr>
                <w:rFonts w:ascii="Verdana" w:hAnsi="Verdana"/>
                <w:b/>
              </w:rPr>
              <w:t xml:space="preserve">TOTALE </w:t>
            </w:r>
            <w:r>
              <w:rPr>
                <w:rFonts w:ascii="Verdana" w:hAnsi="Verdana"/>
                <w:b/>
              </w:rPr>
              <w:t>PUNTI –</w:t>
            </w:r>
            <w:r w:rsidRPr="00145285">
              <w:rPr>
                <w:rFonts w:ascii="Verdana" w:hAnsi="Verdana"/>
                <w:b/>
              </w:rPr>
              <w:t xml:space="preserve"> </w:t>
            </w:r>
            <w:r>
              <w:rPr>
                <w:rFonts w:ascii="Verdana" w:hAnsi="Verdana"/>
                <w:b/>
              </w:rPr>
              <w:t>Max 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26A4D" w14:textId="77777777" w:rsidR="005F2A0F" w:rsidRPr="00145285" w:rsidRDefault="005F2A0F" w:rsidP="005F2A0F">
            <w:pPr>
              <w:snapToGrid w:val="0"/>
              <w:rPr>
                <w:rFonts w:ascii="Verdana" w:hAnsi="Verdana"/>
              </w:rPr>
            </w:pPr>
          </w:p>
        </w:tc>
      </w:tr>
    </w:tbl>
    <w:p w14:paraId="10F3BF71" w14:textId="77777777" w:rsid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</w:p>
    <w:p w14:paraId="53CA16CE" w14:textId="06CD66F7" w:rsidR="006A23D4" w:rsidRPr="00D70B47" w:rsidRDefault="00D70B47" w:rsidP="00D70B47">
      <w:pPr>
        <w:ind w:right="-285"/>
        <w:jc w:val="both"/>
        <w:rPr>
          <w:rFonts w:ascii="Verdana" w:hAnsi="Verdana"/>
          <w:sz w:val="18"/>
          <w:szCs w:val="18"/>
        </w:rPr>
      </w:pPr>
      <w:r w:rsidRPr="00D70B47">
        <w:rPr>
          <w:rFonts w:ascii="Verdana" w:hAnsi="Verdana"/>
          <w:sz w:val="18"/>
          <w:szCs w:val="18"/>
        </w:rPr>
        <w:t>Data ___________________</w:t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</w:r>
      <w:r w:rsidRPr="00D70B47">
        <w:rPr>
          <w:rFonts w:ascii="Verdana" w:hAnsi="Verdana"/>
          <w:sz w:val="18"/>
          <w:szCs w:val="18"/>
        </w:rPr>
        <w:tab/>
        <w:t>Firma_______________________________</w:t>
      </w:r>
    </w:p>
    <w:sectPr w:rsidR="006A23D4" w:rsidRPr="00D70B47" w:rsidSect="004F7E83">
      <w:footerReference w:type="even" r:id="rId8"/>
      <w:footerReference w:type="default" r:id="rId9"/>
      <w:pgSz w:w="11907" w:h="16839" w:code="9"/>
      <w:pgMar w:top="867" w:right="1134" w:bottom="1134" w:left="993" w:header="567" w:footer="879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05F597" w14:textId="77777777" w:rsidR="00EC7CA8" w:rsidRDefault="00EC7CA8">
      <w:r>
        <w:separator/>
      </w:r>
    </w:p>
  </w:endnote>
  <w:endnote w:type="continuationSeparator" w:id="0">
    <w:p w14:paraId="079E2E60" w14:textId="77777777" w:rsidR="00EC7CA8" w:rsidRDefault="00EC7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280CF" w14:textId="77777777" w:rsidR="00AF77A9" w:rsidRDefault="00AF77A9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0E45C0B" w14:textId="77777777" w:rsidR="00AF77A9" w:rsidRDefault="00AF77A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3021A" w14:textId="371502FA" w:rsidR="00AF77A9" w:rsidRDefault="00AF77A9">
    <w:pPr>
      <w:pStyle w:val="Pidipagina"/>
      <w:framePr w:wrap="around" w:vAnchor="text" w:hAnchor="margin" w:xAlign="center" w:y="1"/>
      <w:rPr>
        <w:rStyle w:val="Numeropagina"/>
      </w:rPr>
    </w:pPr>
  </w:p>
  <w:p w14:paraId="45DD0383" w14:textId="7FFE3D1A" w:rsidR="00D70B47" w:rsidRPr="00D70B47" w:rsidRDefault="00D70B47" w:rsidP="00D70B47">
    <w:pPr>
      <w:pStyle w:val="Pidipagina"/>
      <w:jc w:val="righ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4BB36" w14:textId="77777777" w:rsidR="00EC7CA8" w:rsidRDefault="00EC7CA8">
      <w:r>
        <w:separator/>
      </w:r>
    </w:p>
  </w:footnote>
  <w:footnote w:type="continuationSeparator" w:id="0">
    <w:p w14:paraId="49A36D63" w14:textId="77777777" w:rsidR="00EC7CA8" w:rsidRDefault="00EC7C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 w15:restartNumberingAfterBreak="0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 w15:restartNumberingAfterBreak="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E73AE"/>
    <w:multiLevelType w:val="hybridMultilevel"/>
    <w:tmpl w:val="CF52FFB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740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024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23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92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76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160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40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728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012" w:hanging="284"/>
      </w:pPr>
      <w:rPr>
        <w:rFonts w:hint="default"/>
      </w:rPr>
    </w:lvl>
  </w:abstractNum>
  <w:abstractNum w:abstractNumId="17" w15:restartNumberingAfterBreak="0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6826518">
    <w:abstractNumId w:val="3"/>
  </w:num>
  <w:num w:numId="2" w16cid:durableId="1290356872">
    <w:abstractNumId w:val="12"/>
  </w:num>
  <w:num w:numId="3" w16cid:durableId="1621641371">
    <w:abstractNumId w:val="0"/>
  </w:num>
  <w:num w:numId="4" w16cid:durableId="1269390860">
    <w:abstractNumId w:val="1"/>
  </w:num>
  <w:num w:numId="5" w16cid:durableId="16202594">
    <w:abstractNumId w:val="2"/>
  </w:num>
  <w:num w:numId="6" w16cid:durableId="1431005728">
    <w:abstractNumId w:val="10"/>
  </w:num>
  <w:num w:numId="7" w16cid:durableId="590165830">
    <w:abstractNumId w:val="6"/>
  </w:num>
  <w:num w:numId="8" w16cid:durableId="1107626096">
    <w:abstractNumId w:val="18"/>
  </w:num>
  <w:num w:numId="9" w16cid:durableId="1973553417">
    <w:abstractNumId w:val="4"/>
  </w:num>
  <w:num w:numId="10" w16cid:durableId="1129862756">
    <w:abstractNumId w:val="9"/>
  </w:num>
  <w:num w:numId="11" w16cid:durableId="1534995200">
    <w:abstractNumId w:val="17"/>
  </w:num>
  <w:num w:numId="12" w16cid:durableId="775251409">
    <w:abstractNumId w:val="14"/>
  </w:num>
  <w:num w:numId="13" w16cid:durableId="1483042913">
    <w:abstractNumId w:val="7"/>
  </w:num>
  <w:num w:numId="14" w16cid:durableId="1125467144">
    <w:abstractNumId w:val="11"/>
  </w:num>
  <w:num w:numId="15" w16cid:durableId="1140077288">
    <w:abstractNumId w:val="15"/>
  </w:num>
  <w:num w:numId="16" w16cid:durableId="815226365">
    <w:abstractNumId w:val="5"/>
  </w:num>
  <w:num w:numId="17" w16cid:durableId="184294660">
    <w:abstractNumId w:val="8"/>
  </w:num>
  <w:num w:numId="18" w16cid:durableId="1148548327">
    <w:abstractNumId w:val="13"/>
  </w:num>
  <w:num w:numId="19" w16cid:durableId="20310301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06B"/>
    <w:rsid w:val="0000798E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3C6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0E06"/>
    <w:rsid w:val="000C11ED"/>
    <w:rsid w:val="000C7368"/>
    <w:rsid w:val="000D17AF"/>
    <w:rsid w:val="000D1AFB"/>
    <w:rsid w:val="000D5BE5"/>
    <w:rsid w:val="000E1E4D"/>
    <w:rsid w:val="000E215C"/>
    <w:rsid w:val="000E4633"/>
    <w:rsid w:val="000F0CA0"/>
    <w:rsid w:val="000F2156"/>
    <w:rsid w:val="000F258A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45285"/>
    <w:rsid w:val="001508F3"/>
    <w:rsid w:val="00154938"/>
    <w:rsid w:val="00154F0E"/>
    <w:rsid w:val="00160EA8"/>
    <w:rsid w:val="00164BD8"/>
    <w:rsid w:val="00166AF8"/>
    <w:rsid w:val="00167C80"/>
    <w:rsid w:val="001702CA"/>
    <w:rsid w:val="00174486"/>
    <w:rsid w:val="00174541"/>
    <w:rsid w:val="00175FFB"/>
    <w:rsid w:val="0018000D"/>
    <w:rsid w:val="00182723"/>
    <w:rsid w:val="001859A1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2C29"/>
    <w:rsid w:val="00304B62"/>
    <w:rsid w:val="0030583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47E1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B49"/>
    <w:rsid w:val="003E5C47"/>
    <w:rsid w:val="003F5439"/>
    <w:rsid w:val="003F5951"/>
    <w:rsid w:val="00405A79"/>
    <w:rsid w:val="004076E9"/>
    <w:rsid w:val="00413000"/>
    <w:rsid w:val="00414813"/>
    <w:rsid w:val="00416DC1"/>
    <w:rsid w:val="00423F7B"/>
    <w:rsid w:val="00425F16"/>
    <w:rsid w:val="00430C48"/>
    <w:rsid w:val="00433CB5"/>
    <w:rsid w:val="004361F1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67FF"/>
    <w:rsid w:val="00497126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4F7E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2A0F"/>
    <w:rsid w:val="005F5051"/>
    <w:rsid w:val="005F72D5"/>
    <w:rsid w:val="005F76FB"/>
    <w:rsid w:val="006008A3"/>
    <w:rsid w:val="006045B0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29FC"/>
    <w:rsid w:val="0065467C"/>
    <w:rsid w:val="00656648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6F67D2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3647"/>
    <w:rsid w:val="007B4259"/>
    <w:rsid w:val="007B4C06"/>
    <w:rsid w:val="007B59D8"/>
    <w:rsid w:val="007B7FA9"/>
    <w:rsid w:val="007C4C5B"/>
    <w:rsid w:val="007D011B"/>
    <w:rsid w:val="007D3843"/>
    <w:rsid w:val="007D74F4"/>
    <w:rsid w:val="007D7C11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530C"/>
    <w:rsid w:val="00815D29"/>
    <w:rsid w:val="00821E49"/>
    <w:rsid w:val="00826D09"/>
    <w:rsid w:val="00826F20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E66E7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25A17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668C1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0490"/>
    <w:rsid w:val="00A727A8"/>
    <w:rsid w:val="00A727B4"/>
    <w:rsid w:val="00A76733"/>
    <w:rsid w:val="00A90F34"/>
    <w:rsid w:val="00A91C14"/>
    <w:rsid w:val="00A93CAF"/>
    <w:rsid w:val="00AA6809"/>
    <w:rsid w:val="00AA6CCD"/>
    <w:rsid w:val="00AB16D9"/>
    <w:rsid w:val="00AB3F38"/>
    <w:rsid w:val="00AB6895"/>
    <w:rsid w:val="00AC075F"/>
    <w:rsid w:val="00AD07E7"/>
    <w:rsid w:val="00AD28CB"/>
    <w:rsid w:val="00AD540E"/>
    <w:rsid w:val="00AE5C17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410EF"/>
    <w:rsid w:val="00C47403"/>
    <w:rsid w:val="00C475DE"/>
    <w:rsid w:val="00C572D7"/>
    <w:rsid w:val="00C61D88"/>
    <w:rsid w:val="00C728F6"/>
    <w:rsid w:val="00C72A62"/>
    <w:rsid w:val="00C85681"/>
    <w:rsid w:val="00C8759F"/>
    <w:rsid w:val="00C9734B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5402"/>
    <w:rsid w:val="00D02160"/>
    <w:rsid w:val="00D0520A"/>
    <w:rsid w:val="00D15341"/>
    <w:rsid w:val="00D20A44"/>
    <w:rsid w:val="00D259D5"/>
    <w:rsid w:val="00D26444"/>
    <w:rsid w:val="00D3615C"/>
    <w:rsid w:val="00D4191E"/>
    <w:rsid w:val="00D4217B"/>
    <w:rsid w:val="00D4380E"/>
    <w:rsid w:val="00D5077F"/>
    <w:rsid w:val="00D566BB"/>
    <w:rsid w:val="00D572E2"/>
    <w:rsid w:val="00D6154E"/>
    <w:rsid w:val="00D646B2"/>
    <w:rsid w:val="00D70B47"/>
    <w:rsid w:val="00D740F0"/>
    <w:rsid w:val="00D81C29"/>
    <w:rsid w:val="00D91878"/>
    <w:rsid w:val="00D920A3"/>
    <w:rsid w:val="00D952AB"/>
    <w:rsid w:val="00D96135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0B45"/>
    <w:rsid w:val="00DC28F3"/>
    <w:rsid w:val="00DC3B6C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070EE"/>
    <w:rsid w:val="00E14FE7"/>
    <w:rsid w:val="00E15081"/>
    <w:rsid w:val="00E171B4"/>
    <w:rsid w:val="00E34AE2"/>
    <w:rsid w:val="00E34D43"/>
    <w:rsid w:val="00E37236"/>
    <w:rsid w:val="00E412EC"/>
    <w:rsid w:val="00E455B8"/>
    <w:rsid w:val="00E4706F"/>
    <w:rsid w:val="00E5247C"/>
    <w:rsid w:val="00E52688"/>
    <w:rsid w:val="00E53ADF"/>
    <w:rsid w:val="00E61183"/>
    <w:rsid w:val="00E674BE"/>
    <w:rsid w:val="00E72F8E"/>
    <w:rsid w:val="00E73B87"/>
    <w:rsid w:val="00E74814"/>
    <w:rsid w:val="00E7672F"/>
    <w:rsid w:val="00E77A04"/>
    <w:rsid w:val="00E910CA"/>
    <w:rsid w:val="00EA0230"/>
    <w:rsid w:val="00EA50F6"/>
    <w:rsid w:val="00EB0B8B"/>
    <w:rsid w:val="00EB2A39"/>
    <w:rsid w:val="00EC303F"/>
    <w:rsid w:val="00EC62E5"/>
    <w:rsid w:val="00EC7CA8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67E91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D79B7"/>
    <w:rsid w:val="00FE1FB6"/>
    <w:rsid w:val="00FE5AE3"/>
    <w:rsid w:val="00FF2FBA"/>
    <w:rsid w:val="00FF3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712DE1AB"/>
  <w15:docId w15:val="{A1ABF25C-7C15-4E74-99ED-2B1E748A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character" w:customStyle="1" w:styleId="h3">
    <w:name w:val="h3"/>
    <w:basedOn w:val="Carpredefinitoparagrafo"/>
    <w:rsid w:val="00F67E91"/>
  </w:style>
  <w:style w:type="paragraph" w:customStyle="1" w:styleId="Comma">
    <w:name w:val="Comma"/>
    <w:basedOn w:val="Paragrafoelenco"/>
    <w:link w:val="CommaCarattere"/>
    <w:qFormat/>
    <w:rsid w:val="00FD79B7"/>
    <w:pPr>
      <w:numPr>
        <w:numId w:val="19"/>
      </w:numPr>
      <w:spacing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D79B7"/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7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8D1B0C-2D93-4315-9087-92FB1B392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891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Giuliana</cp:lastModifiedBy>
  <cp:revision>2</cp:revision>
  <cp:lastPrinted>2018-01-15T11:37:00Z</cp:lastPrinted>
  <dcterms:created xsi:type="dcterms:W3CDTF">2024-11-07T08:18:00Z</dcterms:created>
  <dcterms:modified xsi:type="dcterms:W3CDTF">2024-11-07T08:18:00Z</dcterms:modified>
</cp:coreProperties>
</file>